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7ECBD" w14:textId="42BD3E73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p w14:paraId="679808DE" w14:textId="77777777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2340"/>
        <w:gridCol w:w="3193"/>
      </w:tblGrid>
      <w:tr w:rsidR="00A6601D" w14:paraId="43B95C49" w14:textId="77777777" w:rsidTr="007158DD">
        <w:trPr>
          <w:trHeight w:val="1432"/>
        </w:trPr>
        <w:tc>
          <w:tcPr>
            <w:tcW w:w="4248" w:type="dxa"/>
            <w:shd w:val="clear" w:color="auto" w:fill="auto"/>
          </w:tcPr>
          <w:p w14:paraId="5BD69D36" w14:textId="0C265B8C" w:rsidR="00A6601D" w:rsidRPr="00A6601D" w:rsidRDefault="00A6601D" w:rsidP="0021394E">
            <w:pPr>
              <w:snapToGrid w:val="0"/>
            </w:pPr>
            <w:r w:rsidRPr="00A6601D">
              <w:rPr>
                <w:noProof/>
              </w:rPr>
              <w:drawing>
                <wp:inline distT="0" distB="0" distL="0" distR="0" wp14:anchorId="07F1A1BE" wp14:editId="01F428EA">
                  <wp:extent cx="620395" cy="691515"/>
                  <wp:effectExtent l="0" t="0" r="825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691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601D">
              <w:rPr>
                <w:noProof/>
              </w:rPr>
              <w:drawing>
                <wp:anchor distT="0" distB="0" distL="114935" distR="114935" simplePos="0" relativeHeight="251658240" behindDoc="0" locked="0" layoutInCell="1" allowOverlap="1" wp14:anchorId="6CA819C6" wp14:editId="3B24C1AA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19685</wp:posOffset>
                  </wp:positionV>
                  <wp:extent cx="772795" cy="797560"/>
                  <wp:effectExtent l="0" t="0" r="8255" b="2540"/>
                  <wp:wrapSquare wrapText="bothSides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59FA61" w14:textId="77777777" w:rsidR="00A6601D" w:rsidRPr="00A6601D" w:rsidRDefault="00A6601D" w:rsidP="0021394E">
            <w:pPr>
              <w:snapToGrid w:val="0"/>
            </w:pPr>
          </w:p>
        </w:tc>
        <w:tc>
          <w:tcPr>
            <w:tcW w:w="5533" w:type="dxa"/>
            <w:gridSpan w:val="2"/>
            <w:shd w:val="clear" w:color="auto" w:fill="auto"/>
          </w:tcPr>
          <w:p w14:paraId="3DE74C4E" w14:textId="77777777" w:rsidR="00A6601D" w:rsidRPr="00A6601D" w:rsidRDefault="00A6601D" w:rsidP="0021394E">
            <w:pPr>
              <w:snapToGrid w:val="0"/>
              <w:jc w:val="right"/>
            </w:pPr>
            <w:r w:rsidRPr="00A6601D">
              <w:rPr>
                <w:b/>
                <w:bCs/>
                <w:smallCaps/>
              </w:rPr>
              <w:t xml:space="preserve">Istituto Comprensivo </w:t>
            </w:r>
            <w:proofErr w:type="spellStart"/>
            <w:r w:rsidRPr="00A6601D">
              <w:rPr>
                <w:b/>
                <w:bCs/>
                <w:smallCaps/>
              </w:rPr>
              <w:t>Opicina</w:t>
            </w:r>
            <w:proofErr w:type="spellEnd"/>
          </w:p>
          <w:p w14:paraId="6D6729D8" w14:textId="77777777" w:rsidR="00A6601D" w:rsidRPr="00A6601D" w:rsidRDefault="00A6601D" w:rsidP="0021394E">
            <w:pPr>
              <w:jc w:val="right"/>
              <w:rPr>
                <w:b/>
                <w:bCs/>
                <w:smallCaps/>
              </w:rPr>
            </w:pPr>
            <w:r w:rsidRPr="00A6601D">
              <w:t>con lingua d’insegnamento slovena</w:t>
            </w:r>
          </w:p>
          <w:p w14:paraId="29BD37AF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proofErr w:type="spellStart"/>
            <w:r w:rsidRPr="00A6601D">
              <w:rPr>
                <w:b/>
                <w:bCs/>
                <w:smallCaps/>
              </w:rPr>
              <w:t>Večstopenjska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Šola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Opčine</w:t>
            </w:r>
            <w:proofErr w:type="spellEnd"/>
          </w:p>
          <w:p w14:paraId="5B0E03E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s slovenskim učnim jezikom</w:t>
            </w:r>
          </w:p>
        </w:tc>
      </w:tr>
      <w:tr w:rsidR="00A6601D" w14:paraId="70A46D2C" w14:textId="77777777" w:rsidTr="007158DD">
        <w:trPr>
          <w:trHeight w:val="602"/>
        </w:trPr>
        <w:tc>
          <w:tcPr>
            <w:tcW w:w="6588" w:type="dxa"/>
            <w:gridSpan w:val="2"/>
            <w:shd w:val="clear" w:color="auto" w:fill="auto"/>
          </w:tcPr>
          <w:p w14:paraId="39163769" w14:textId="77777777" w:rsidR="00A6601D" w:rsidRPr="00A6601D" w:rsidRDefault="00A6601D" w:rsidP="0021394E">
            <w:pPr>
              <w:snapToGrid w:val="0"/>
              <w:rPr>
                <w:lang w:val="sl-SI"/>
              </w:rPr>
            </w:pPr>
            <w:r w:rsidRPr="00A6601D">
              <w:rPr>
                <w:lang w:val="sl-SI"/>
              </w:rPr>
              <w:t>P.le MonteRe/Nanoški trg, 2 - 34151 Opicina/Opčine - TS</w:t>
            </w:r>
          </w:p>
          <w:p w14:paraId="24587749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>Tel. 040211119 – Fax 0402155245</w:t>
            </w:r>
          </w:p>
          <w:p w14:paraId="70E4F193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 xml:space="preserve">e-mail </w:t>
            </w:r>
            <w:hyperlink r:id="rId10" w:history="1">
              <w:r w:rsidRPr="00A6601D">
                <w:rPr>
                  <w:rStyle w:val="Collegamentoipertestuale"/>
                </w:rPr>
                <w:t>tsic818007@istruzione.it</w:t>
              </w:r>
            </w:hyperlink>
            <w:r w:rsidRPr="00A6601D">
              <w:rPr>
                <w:lang w:val="sl-SI"/>
              </w:rPr>
              <w:t xml:space="preserve">  -  </w:t>
            </w:r>
            <w:hyperlink r:id="rId11" w:history="1">
              <w:r w:rsidRPr="00A6601D">
                <w:rPr>
                  <w:rStyle w:val="Collegamentoipertestuale"/>
                </w:rPr>
                <w:t>tsic818007@pec.istruzione.it</w:t>
              </w:r>
            </w:hyperlink>
            <w:r w:rsidRPr="00A6601D">
              <w:rPr>
                <w:lang w:val="sl-SI"/>
              </w:rPr>
              <w:t xml:space="preserve"> </w:t>
            </w:r>
          </w:p>
        </w:tc>
        <w:tc>
          <w:tcPr>
            <w:tcW w:w="3193" w:type="dxa"/>
            <w:shd w:val="clear" w:color="auto" w:fill="auto"/>
          </w:tcPr>
          <w:p w14:paraId="1A148E3D" w14:textId="77777777" w:rsidR="00A6601D" w:rsidRPr="00A6601D" w:rsidRDefault="00A6601D" w:rsidP="0021394E">
            <w:pPr>
              <w:snapToGrid w:val="0"/>
              <w:jc w:val="right"/>
              <w:rPr>
                <w:lang w:val="sl-SI"/>
              </w:rPr>
            </w:pPr>
          </w:p>
          <w:p w14:paraId="21A17B20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r w:rsidRPr="00A6601D">
              <w:rPr>
                <w:lang w:val="sl-SI"/>
              </w:rPr>
              <w:t>TSIC818007</w:t>
            </w:r>
          </w:p>
          <w:p w14:paraId="4AFD409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CF/FK 90135570324</w:t>
            </w:r>
          </w:p>
        </w:tc>
      </w:tr>
    </w:tbl>
    <w:p w14:paraId="18A17585" w14:textId="77777777" w:rsidR="0080294F" w:rsidRDefault="0080294F" w:rsidP="00922609">
      <w:pPr>
        <w:jc w:val="right"/>
        <w:rPr>
          <w:rFonts w:asciiTheme="minorHAnsi" w:hAnsiTheme="minorHAnsi" w:cstheme="minorHAnsi"/>
          <w:sz w:val="24"/>
          <w:szCs w:val="22"/>
        </w:rPr>
      </w:pPr>
    </w:p>
    <w:p w14:paraId="18C7BE2B" w14:textId="7C241263" w:rsidR="00922609" w:rsidRPr="0080294F" w:rsidRDefault="00922609" w:rsidP="00922609">
      <w:pPr>
        <w:jc w:val="right"/>
        <w:rPr>
          <w:rFonts w:ascii="Goudy Old Style" w:hAnsi="Goudy Old Style" w:cstheme="minorHAnsi"/>
          <w:sz w:val="24"/>
          <w:szCs w:val="22"/>
        </w:rPr>
      </w:pPr>
    </w:p>
    <w:p w14:paraId="25009FDE" w14:textId="77777777" w:rsidR="00922609" w:rsidRPr="0080294F" w:rsidRDefault="00922609" w:rsidP="00922609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Goudy Old Style" w:eastAsia="Calibri" w:hAnsi="Goudy Old Style" w:cstheme="minorHAnsi"/>
          <w:b/>
          <w:sz w:val="24"/>
          <w:szCs w:val="22"/>
          <w:lang w:eastAsia="en-US"/>
        </w:rPr>
      </w:pPr>
    </w:p>
    <w:p w14:paraId="2B045A88" w14:textId="77C5472E" w:rsidR="00691032" w:rsidRPr="00192CBF" w:rsidRDefault="00691032" w:rsidP="00DA744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</w:pPr>
    </w:p>
    <w:p w14:paraId="395EFF2D" w14:textId="596F53E6" w:rsidR="00307367" w:rsidRDefault="00192CBF" w:rsidP="00307367">
      <w:pPr>
        <w:ind w:left="1134" w:hanging="1134"/>
        <w:jc w:val="both"/>
        <w:rPr>
          <w:rFonts w:ascii="Goudy Old Style" w:eastAsia="Calibri" w:hAnsi="Goudy Old Style"/>
          <w:b/>
          <w:iCs/>
          <w:sz w:val="22"/>
          <w:szCs w:val="22"/>
          <w:lang w:eastAsia="en-US"/>
        </w:rPr>
      </w:pPr>
      <w:r w:rsidRPr="00C6384A">
        <w:rPr>
          <w:rFonts w:ascii="Goudy Old Style" w:hAnsi="Goudy Old Style" w:cstheme="minorHAnsi"/>
          <w:sz w:val="22"/>
          <w:szCs w:val="22"/>
        </w:rPr>
        <w:t xml:space="preserve">Oggetto: </w:t>
      </w:r>
      <w:r w:rsidRPr="00C6384A">
        <w:rPr>
          <w:rFonts w:ascii="Goudy Old Style" w:hAnsi="Goudy Old Style" w:cstheme="minorHAnsi"/>
          <w:sz w:val="22"/>
          <w:szCs w:val="22"/>
        </w:rPr>
        <w:tab/>
      </w:r>
      <w:r w:rsidR="00522783" w:rsidRPr="00307367">
        <w:rPr>
          <w:rFonts w:ascii="Goudy Old Style" w:eastAsia="Calibri" w:hAnsi="Goudy Old Style"/>
          <w:b/>
          <w:iCs/>
          <w:sz w:val="22"/>
          <w:szCs w:val="22"/>
          <w:lang w:eastAsia="en-US"/>
        </w:rPr>
        <w:t xml:space="preserve"> </w:t>
      </w:r>
    </w:p>
    <w:p w14:paraId="5C24C232" w14:textId="77777777" w:rsidR="00871DBA" w:rsidRPr="00307367" w:rsidRDefault="00493C02" w:rsidP="00522783">
      <w:pPr>
        <w:ind w:left="1134" w:hanging="1134"/>
        <w:jc w:val="both"/>
        <w:rPr>
          <w:rFonts w:ascii="Goudy Old Style" w:eastAsia="Calibri" w:hAnsi="Goudy Old Style" w:cstheme="minorHAnsi"/>
          <w:sz w:val="22"/>
          <w:szCs w:val="22"/>
        </w:rPr>
      </w:pPr>
      <w:r>
        <w:rPr>
          <w:rFonts w:ascii="Goudy Old Style" w:eastAsia="Calibri" w:hAnsi="Goudy Old Style"/>
          <w:b/>
          <w:iCs/>
          <w:sz w:val="22"/>
          <w:szCs w:val="22"/>
          <w:lang w:eastAsia="en-US"/>
        </w:rPr>
        <w:tab/>
      </w:r>
    </w:p>
    <w:tbl>
      <w:tblPr>
        <w:tblW w:w="96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871DBA" w14:paraId="5AF648A0" w14:textId="77777777" w:rsidTr="006D3184">
        <w:trPr>
          <w:trHeight w:val="509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93AE7D0" w14:textId="77777777" w:rsidR="00871DBA" w:rsidRDefault="00871DBA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DESCRIZIONE E NORMATIVA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DBBC67" w14:textId="77777777" w:rsidR="00871DBA" w:rsidRDefault="00871DBA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Decreto del Ministero dell’Istruzione n. 222 del 11/08/2022 art. 2 – Animatori Digitali – </w:t>
            </w:r>
          </w:p>
          <w:p w14:paraId="0FD78AD8" w14:textId="77777777" w:rsidR="00871DBA" w:rsidRDefault="00871DBA" w:rsidP="006D3184">
            <w:pPr>
              <w:autoSpaceDE w:val="0"/>
              <w:autoSpaceDN w:val="0"/>
              <w:spacing w:line="252" w:lineRule="auto"/>
              <w:jc w:val="both"/>
            </w:pPr>
            <w:r>
              <w:rPr>
                <w:sz w:val="16"/>
                <w:szCs w:val="16"/>
              </w:rPr>
              <w:t xml:space="preserve">Nota del Ministero dell’Istruzione prot. </w:t>
            </w:r>
            <w:proofErr w:type="spellStart"/>
            <w:r>
              <w:rPr>
                <w:sz w:val="16"/>
                <w:szCs w:val="16"/>
              </w:rPr>
              <w:t>m_</w:t>
            </w:r>
            <w:proofErr w:type="gramStart"/>
            <w:r>
              <w:rPr>
                <w:sz w:val="16"/>
                <w:szCs w:val="16"/>
              </w:rPr>
              <w:t>pi.GABMI.REGISTRO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UFFICIALE.U.0024917.27-02-2023 di autorizzazione per l’attuazione del progetto</w:t>
            </w:r>
          </w:p>
        </w:tc>
      </w:tr>
      <w:tr w:rsidR="00871DBA" w14:paraId="3EE3471C" w14:textId="77777777" w:rsidTr="006D3184">
        <w:trPr>
          <w:trHeight w:val="732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54CF8E5" w14:textId="77777777" w:rsidR="00871DBA" w:rsidRDefault="00871DBA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LINEA DI FINANZIAMENTO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F529B4" w14:textId="77777777" w:rsidR="00871DBA" w:rsidRDefault="00871DBA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risorse P.N.R.R. Piano Nazionale di Ripresa e Resilienza (</w:t>
            </w:r>
            <w:proofErr w:type="spellStart"/>
            <w:r>
              <w:rPr>
                <w:sz w:val="16"/>
                <w:szCs w:val="16"/>
              </w:rPr>
              <w:t>Next</w:t>
            </w:r>
            <w:proofErr w:type="spellEnd"/>
            <w:r>
              <w:rPr>
                <w:sz w:val="16"/>
                <w:szCs w:val="16"/>
              </w:rPr>
              <w:t xml:space="preserve"> Generation EU) – Missione 4: Istruzione e Ricerca – Componente 1 – Potenziamento dell’offerta dei servizi di istruzione: dagli asili nido alle Università – Investimento 2.1: </w:t>
            </w:r>
          </w:p>
          <w:p w14:paraId="2C4DC74B" w14:textId="77777777" w:rsidR="00871DBA" w:rsidRDefault="00871DBA" w:rsidP="006D3184">
            <w:pPr>
              <w:autoSpaceDE w:val="0"/>
              <w:autoSpaceDN w:val="0"/>
              <w:spacing w:line="252" w:lineRule="auto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8"/>
                <w:szCs w:val="18"/>
              </w:rPr>
              <w:t>“Didattica Digitale integrata e formazione alla transizione digitale per il personale scolastico</w:t>
            </w:r>
            <w:r>
              <w:rPr>
                <w:b/>
                <w:i/>
                <w:sz w:val="16"/>
                <w:szCs w:val="16"/>
              </w:rPr>
              <w:t>”</w:t>
            </w:r>
          </w:p>
        </w:tc>
      </w:tr>
      <w:tr w:rsidR="00871DBA" w14:paraId="72108D08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02BE639" w14:textId="77777777" w:rsidR="00871DBA" w:rsidRDefault="00871DBA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TITOLO PROGETTO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2BE583" w14:textId="77777777" w:rsidR="00871DBA" w:rsidRDefault="00871DBA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ANIMATORI DIGITALI  2022-2024</w:t>
            </w:r>
          </w:p>
        </w:tc>
      </w:tr>
      <w:tr w:rsidR="00871DBA" w:rsidRPr="00BC54C5" w14:paraId="77FC24BB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FFF5FD1" w14:textId="77777777" w:rsidR="00871DBA" w:rsidRDefault="00871DBA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CODICE IDENTIFICATIVO PROGETTO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0BD522" w14:textId="77777777" w:rsidR="00871DBA" w:rsidRPr="00BC54C5" w:rsidRDefault="00871DBA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  <w:bCs/>
                <w:iCs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M4C112-1-2022-941-P-8612</w:t>
            </w:r>
          </w:p>
        </w:tc>
      </w:tr>
      <w:tr w:rsidR="00871DBA" w:rsidRPr="00BC54C5" w14:paraId="331F3E03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F1A20A9" w14:textId="77777777" w:rsidR="00871DBA" w:rsidRDefault="00871DBA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rFonts w:cstheme="minorBidi"/>
                <w:sz w:val="16"/>
                <w:szCs w:val="16"/>
              </w:rPr>
            </w:pPr>
            <w:r>
              <w:rPr>
                <w:sz w:val="16"/>
                <w:szCs w:val="16"/>
              </w:rPr>
              <w:t>C.U.P.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63AE37" w14:textId="77777777" w:rsidR="00871DBA" w:rsidRPr="00BC54C5" w:rsidRDefault="00871DBA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D94D22003570006</w:t>
            </w:r>
          </w:p>
        </w:tc>
      </w:tr>
    </w:tbl>
    <w:p w14:paraId="744E0951" w14:textId="19FB637F" w:rsidR="00204480" w:rsidRPr="00307367" w:rsidRDefault="00204480" w:rsidP="00522783">
      <w:pPr>
        <w:ind w:left="1134" w:hanging="1134"/>
        <w:jc w:val="both"/>
        <w:rPr>
          <w:rFonts w:ascii="Goudy Old Style" w:eastAsia="Calibri" w:hAnsi="Goudy Old Style" w:cstheme="minorHAnsi"/>
          <w:sz w:val="22"/>
          <w:szCs w:val="22"/>
        </w:rPr>
      </w:pPr>
    </w:p>
    <w:p w14:paraId="2DD3A12D" w14:textId="22A9DBE3" w:rsidR="00192CBF" w:rsidRPr="00C6384A" w:rsidRDefault="00192CBF" w:rsidP="00366BAE">
      <w:pPr>
        <w:ind w:left="1134" w:hanging="1134"/>
        <w:jc w:val="both"/>
        <w:rPr>
          <w:rFonts w:ascii="Goudy Old Style" w:hAnsi="Goudy Old Style" w:cstheme="minorHAnsi"/>
          <w:b/>
          <w:sz w:val="22"/>
          <w:szCs w:val="22"/>
        </w:rPr>
      </w:pPr>
    </w:p>
    <w:p w14:paraId="205B2E7F" w14:textId="77777777" w:rsidR="00B4260E" w:rsidRDefault="00B4260E" w:rsidP="00B426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AB"/>
        <w:jc w:val="center"/>
        <w:rPr>
          <w:b/>
          <w:sz w:val="32"/>
          <w:szCs w:val="32"/>
        </w:rPr>
      </w:pPr>
    </w:p>
    <w:p w14:paraId="65138E28" w14:textId="77777777" w:rsidR="00B4260E" w:rsidRPr="0021312E" w:rsidRDefault="00B4260E" w:rsidP="00B426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AB"/>
        <w:jc w:val="center"/>
        <w:rPr>
          <w:b/>
          <w:sz w:val="32"/>
          <w:szCs w:val="32"/>
        </w:rPr>
      </w:pPr>
      <w:r w:rsidRPr="0021312E">
        <w:rPr>
          <w:b/>
          <w:sz w:val="32"/>
          <w:szCs w:val="32"/>
        </w:rPr>
        <w:t>DICHIARAZIONE D</w:t>
      </w:r>
      <w:r>
        <w:rPr>
          <w:b/>
          <w:sz w:val="32"/>
          <w:szCs w:val="32"/>
        </w:rPr>
        <w:t>.</w:t>
      </w:r>
      <w:r w:rsidRPr="0021312E">
        <w:rPr>
          <w:b/>
          <w:sz w:val="32"/>
          <w:szCs w:val="32"/>
        </w:rPr>
        <w:t>N</w:t>
      </w:r>
      <w:r>
        <w:rPr>
          <w:b/>
          <w:sz w:val="32"/>
          <w:szCs w:val="32"/>
        </w:rPr>
        <w:t>.</w:t>
      </w:r>
      <w:r w:rsidRPr="0021312E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.</w:t>
      </w:r>
      <w:r w:rsidRPr="0021312E">
        <w:rPr>
          <w:b/>
          <w:sz w:val="32"/>
          <w:szCs w:val="32"/>
        </w:rPr>
        <w:t>H</w:t>
      </w:r>
      <w:r>
        <w:rPr>
          <w:b/>
          <w:sz w:val="32"/>
          <w:szCs w:val="32"/>
        </w:rPr>
        <w:t>.</w:t>
      </w:r>
    </w:p>
    <w:p w14:paraId="3A41946F" w14:textId="77777777" w:rsidR="00B4260E" w:rsidRPr="0046090D" w:rsidRDefault="00B4260E" w:rsidP="00B426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AB"/>
        <w:jc w:val="center"/>
        <w:rPr>
          <w:bCs/>
          <w:sz w:val="24"/>
          <w:szCs w:val="24"/>
        </w:rPr>
      </w:pPr>
      <w:r w:rsidRPr="0046090D">
        <w:rPr>
          <w:bCs/>
          <w:sz w:val="24"/>
          <w:szCs w:val="24"/>
        </w:rPr>
        <w:t>(DO NO SIGNIFICANT HARM</w:t>
      </w:r>
      <w:r w:rsidRPr="0046090D">
        <w:rPr>
          <w:bCs/>
          <w:sz w:val="32"/>
          <w:szCs w:val="32"/>
        </w:rPr>
        <w:t xml:space="preserve"> </w:t>
      </w:r>
      <w:r w:rsidRPr="0046090D">
        <w:rPr>
          <w:bCs/>
          <w:sz w:val="24"/>
          <w:szCs w:val="24"/>
        </w:rPr>
        <w:t xml:space="preserve">- RISPETTO DEL PRINCIPIO DI NON ARRECARE DANNO ALL’AMBIENTE) </w:t>
      </w:r>
    </w:p>
    <w:p w14:paraId="00E8427D" w14:textId="77777777" w:rsidR="00B4260E" w:rsidRPr="0046090D" w:rsidRDefault="00B4260E" w:rsidP="00B426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AB"/>
        <w:jc w:val="center"/>
        <w:rPr>
          <w:bCs/>
          <w:sz w:val="28"/>
          <w:szCs w:val="28"/>
        </w:rPr>
      </w:pPr>
    </w:p>
    <w:p w14:paraId="74D10EEC" w14:textId="77777777" w:rsidR="00B4260E" w:rsidRPr="000866C0" w:rsidRDefault="00B4260E" w:rsidP="00B426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AB"/>
        <w:jc w:val="center"/>
        <w:rPr>
          <w:b/>
          <w:sz w:val="24"/>
          <w:szCs w:val="24"/>
        </w:rPr>
      </w:pPr>
    </w:p>
    <w:p w14:paraId="13365F42" w14:textId="77777777" w:rsidR="00B4260E" w:rsidRDefault="00B4260E" w:rsidP="00B4260E">
      <w:pPr>
        <w:spacing w:line="360" w:lineRule="auto"/>
        <w:jc w:val="both"/>
        <w:rPr>
          <w:rFonts w:ascii="Calibri" w:hAnsi="Calibri"/>
          <w:caps/>
        </w:rPr>
      </w:pPr>
      <w:r w:rsidRPr="00ED3AFB">
        <w:rPr>
          <w:rFonts w:ascii="Calibri" w:hAnsi="Calibri"/>
          <w:caps/>
        </w:rPr>
        <w:tab/>
      </w:r>
      <w:r w:rsidRPr="00ED3AFB">
        <w:rPr>
          <w:rFonts w:ascii="Calibri" w:hAnsi="Calibri"/>
          <w:caps/>
        </w:rPr>
        <w:tab/>
      </w:r>
      <w:r w:rsidRPr="00ED3AFB">
        <w:rPr>
          <w:rFonts w:ascii="Calibri" w:hAnsi="Calibri"/>
          <w:caps/>
        </w:rPr>
        <w:tab/>
      </w:r>
      <w:r w:rsidRPr="00ED3AFB">
        <w:rPr>
          <w:rFonts w:ascii="Calibri" w:hAnsi="Calibri"/>
          <w:caps/>
        </w:rPr>
        <w:tab/>
      </w:r>
      <w:r w:rsidRPr="00ED3AFB">
        <w:rPr>
          <w:rFonts w:ascii="Calibri" w:hAnsi="Calibri"/>
          <w:caps/>
        </w:rPr>
        <w:tab/>
      </w:r>
      <w:r w:rsidRPr="00ED3AFB">
        <w:rPr>
          <w:rFonts w:ascii="Calibri" w:hAnsi="Calibri"/>
          <w:caps/>
        </w:rPr>
        <w:tab/>
      </w:r>
      <w:r w:rsidRPr="00ED3AFB">
        <w:rPr>
          <w:rFonts w:ascii="Calibri" w:hAnsi="Calibri"/>
          <w:caps/>
        </w:rPr>
        <w:tab/>
      </w:r>
    </w:p>
    <w:p w14:paraId="27F133A1" w14:textId="2B6C4EBD" w:rsidR="00B4260E" w:rsidRDefault="00B4260E" w:rsidP="00B42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ALLEGATO </w:t>
      </w:r>
      <w:r w:rsidR="00871DBA">
        <w:rPr>
          <w:b/>
          <w:sz w:val="28"/>
          <w:szCs w:val="28"/>
        </w:rPr>
        <w:t>3</w:t>
      </w:r>
    </w:p>
    <w:p w14:paraId="6B567A5B" w14:textId="77777777" w:rsidR="00B4260E" w:rsidRPr="00ED3AFB" w:rsidRDefault="00B4260E" w:rsidP="00B4260E">
      <w:pPr>
        <w:spacing w:line="360" w:lineRule="auto"/>
        <w:jc w:val="both"/>
        <w:rPr>
          <w:rFonts w:ascii="Calibri" w:hAnsi="Calibri"/>
          <w:caps/>
        </w:rPr>
      </w:pPr>
      <w:r w:rsidRPr="00ED3AFB">
        <w:rPr>
          <w:rFonts w:ascii="Calibri" w:hAnsi="Calibri"/>
          <w:caps/>
        </w:rPr>
        <w:tab/>
      </w:r>
      <w:r w:rsidRPr="00ED3AFB">
        <w:rPr>
          <w:rFonts w:ascii="Calibri" w:hAnsi="Calibri"/>
          <w:caps/>
        </w:rPr>
        <w:tab/>
      </w:r>
      <w:r w:rsidRPr="00ED3AFB">
        <w:rPr>
          <w:rFonts w:ascii="Calibri" w:hAnsi="Calibri"/>
          <w:caps/>
        </w:rPr>
        <w:tab/>
      </w:r>
      <w:r w:rsidRPr="00ED3AFB">
        <w:rPr>
          <w:rFonts w:ascii="Calibri" w:hAnsi="Calibri"/>
          <w:caps/>
        </w:rPr>
        <w:tab/>
      </w:r>
    </w:p>
    <w:p w14:paraId="6FA0F136" w14:textId="77777777" w:rsidR="00B4260E" w:rsidRPr="00677430" w:rsidRDefault="00B4260E" w:rsidP="00B4260E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</w:t>
      </w:r>
      <w:r>
        <w:rPr>
          <w:rFonts w:ascii="Calibri" w:hAnsi="Calibri"/>
          <w:sz w:val="24"/>
          <w:szCs w:val="24"/>
        </w:rPr>
        <w:t>…………</w:t>
      </w:r>
    </w:p>
    <w:p w14:paraId="0C52A413" w14:textId="77777777" w:rsidR="00B4260E" w:rsidRPr="00677430" w:rsidRDefault="00B4260E" w:rsidP="00B4260E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</w:t>
      </w:r>
    </w:p>
    <w:p w14:paraId="596D1F54" w14:textId="77777777" w:rsidR="00B4260E" w:rsidRPr="00677430" w:rsidRDefault="00B4260E" w:rsidP="00B4260E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  <w:r>
        <w:rPr>
          <w:rFonts w:ascii="Calibri" w:hAnsi="Calibri"/>
          <w:sz w:val="24"/>
          <w:szCs w:val="24"/>
        </w:rPr>
        <w:t>.</w:t>
      </w:r>
    </w:p>
    <w:p w14:paraId="4A57BCB8" w14:textId="77777777" w:rsidR="00B4260E" w:rsidRPr="00677430" w:rsidRDefault="00B4260E" w:rsidP="00B4260E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>
        <w:rPr>
          <w:rFonts w:ascii="Calibri" w:hAnsi="Calibri"/>
          <w:sz w:val="24"/>
          <w:szCs w:val="24"/>
        </w:rPr>
        <w:t>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>
        <w:rPr>
          <w:rFonts w:ascii="Calibri" w:hAnsi="Calibri"/>
          <w:sz w:val="24"/>
          <w:szCs w:val="24"/>
        </w:rPr>
        <w:t>….</w:t>
      </w:r>
    </w:p>
    <w:p w14:paraId="22EFCB91" w14:textId="77777777" w:rsidR="00B4260E" w:rsidRPr="00677430" w:rsidRDefault="00B4260E" w:rsidP="00B4260E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>
        <w:rPr>
          <w:rFonts w:ascii="Calibri" w:hAnsi="Calibri"/>
          <w:sz w:val="24"/>
          <w:szCs w:val="24"/>
        </w:rPr>
        <w:t>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</w:t>
      </w:r>
    </w:p>
    <w:p w14:paraId="646142A7" w14:textId="77777777" w:rsidR="00B4260E" w:rsidRPr="00677430" w:rsidRDefault="00B4260E" w:rsidP="00B4260E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 legale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0246FDBA" w14:textId="77777777" w:rsidR="00B4260E" w:rsidRPr="00677430" w:rsidRDefault="00B4260E" w:rsidP="00B4260E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7880821D" w14:textId="77777777" w:rsidR="00B4260E" w:rsidRPr="00677430" w:rsidRDefault="00B4260E" w:rsidP="00B4260E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>
        <w:rPr>
          <w:rFonts w:ascii="Calibri" w:hAnsi="Calibri"/>
          <w:sz w:val="24"/>
          <w:szCs w:val="24"/>
        </w:rPr>
        <w:t>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750C7F8E" w14:textId="77777777" w:rsidR="00B4260E" w:rsidRPr="00677430" w:rsidRDefault="00B4260E" w:rsidP="00B4260E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lastRenderedPageBreak/>
        <w:t>P. IVA (se diversa dal cod. fiscale) ……………………………………………………………</w:t>
      </w:r>
      <w:r>
        <w:rPr>
          <w:rFonts w:ascii="Calibri" w:hAnsi="Calibri"/>
          <w:sz w:val="24"/>
          <w:szCs w:val="24"/>
        </w:rPr>
        <w:t>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7B866670" w14:textId="77777777" w:rsidR="00B4260E" w:rsidRDefault="00B4260E" w:rsidP="00B4260E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tel....……………………………........</w:t>
      </w:r>
      <w:r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</w:t>
      </w:r>
      <w:r>
        <w:rPr>
          <w:rFonts w:ascii="Calibri" w:hAnsi="Calibri"/>
          <w:sz w:val="24"/>
          <w:szCs w:val="24"/>
        </w:rPr>
        <w:t>e-mail………………………………………….......................... PEC…………………………………………………………………………………….</w:t>
      </w:r>
    </w:p>
    <w:p w14:paraId="6E14E0A1" w14:textId="77777777" w:rsidR="00B4260E" w:rsidRDefault="00B4260E" w:rsidP="00B4260E">
      <w:pPr>
        <w:spacing w:before="120" w:after="120"/>
        <w:jc w:val="both"/>
        <w:rPr>
          <w:rFonts w:eastAsia="Calibri" w:cstheme="minorHAnsi"/>
          <w:sz w:val="22"/>
          <w:szCs w:val="22"/>
        </w:rPr>
      </w:pPr>
      <w:r w:rsidRPr="00794E97">
        <w:rPr>
          <w:rFonts w:eastAsia="Calibri" w:cstheme="minorHAnsi"/>
          <w:sz w:val="22"/>
          <w:szCs w:val="22"/>
        </w:rPr>
        <w:t xml:space="preserve">ai sensi degli articoli 46 e 47 del D.P.R. 445/2000, 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 </w:t>
      </w:r>
    </w:p>
    <w:p w14:paraId="31FA69C4" w14:textId="77777777" w:rsidR="00B4260E" w:rsidRDefault="00B4260E" w:rsidP="00B4260E">
      <w:pPr>
        <w:spacing w:before="120" w:after="120"/>
        <w:jc w:val="both"/>
        <w:rPr>
          <w:rFonts w:eastAsia="Calibri" w:cstheme="minorHAnsi"/>
          <w:sz w:val="22"/>
          <w:szCs w:val="22"/>
        </w:rPr>
      </w:pPr>
    </w:p>
    <w:p w14:paraId="6EB83F9E" w14:textId="02E6C5BF" w:rsidR="00B4260E" w:rsidRDefault="00B4260E" w:rsidP="00B4260E">
      <w:pPr>
        <w:tabs>
          <w:tab w:val="left" w:pos="765"/>
        </w:tabs>
        <w:ind w:left="57"/>
        <w:contextualSpacing/>
        <w:jc w:val="both"/>
        <w:rPr>
          <w:rFonts w:eastAsia="Verdana"/>
          <w:color w:val="000000"/>
          <w:sz w:val="24"/>
          <w:szCs w:val="24"/>
        </w:rPr>
      </w:pPr>
      <w:r>
        <w:rPr>
          <w:rFonts w:eastAsia="Verdana"/>
          <w:color w:val="000000"/>
          <w:sz w:val="24"/>
          <w:szCs w:val="24"/>
        </w:rPr>
        <w:t xml:space="preserve">in relazione alla procedura di cui all’art.50 comma 1 lettera b) del </w:t>
      </w:r>
      <w:proofErr w:type="spellStart"/>
      <w:r>
        <w:rPr>
          <w:rFonts w:eastAsia="Verdana"/>
          <w:color w:val="000000"/>
          <w:sz w:val="24"/>
          <w:szCs w:val="24"/>
        </w:rPr>
        <w:t>D.Lgs.</w:t>
      </w:r>
      <w:proofErr w:type="spellEnd"/>
      <w:r>
        <w:rPr>
          <w:rFonts w:eastAsia="Verdana"/>
          <w:color w:val="000000"/>
          <w:sz w:val="24"/>
          <w:szCs w:val="24"/>
        </w:rPr>
        <w:t xml:space="preserve"> n. 36/2023 dettagliata in intestazione, per la fornitura di dotazioni digitali e </w:t>
      </w:r>
      <w:r w:rsidR="008339B7">
        <w:rPr>
          <w:rFonts w:eastAsia="Verdana"/>
          <w:color w:val="000000"/>
          <w:sz w:val="24"/>
          <w:szCs w:val="24"/>
        </w:rPr>
        <w:t>arredi</w:t>
      </w:r>
      <w:r>
        <w:rPr>
          <w:rFonts w:eastAsia="Verdana"/>
          <w:color w:val="000000"/>
          <w:sz w:val="24"/>
          <w:szCs w:val="24"/>
        </w:rPr>
        <w:t xml:space="preserve"> per la realizzazione del progetto</w:t>
      </w:r>
    </w:p>
    <w:p w14:paraId="3AE4DF25" w14:textId="77777777" w:rsidR="008339B7" w:rsidRDefault="008339B7" w:rsidP="00B426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D6D922D" w14:textId="6A3CD5D9" w:rsidR="00B4260E" w:rsidRPr="006C6CED" w:rsidRDefault="00B4260E" w:rsidP="00B426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6C6CED">
        <w:rPr>
          <w:b/>
          <w:bCs/>
          <w:sz w:val="28"/>
          <w:szCs w:val="28"/>
        </w:rPr>
        <w:t>D  I</w:t>
      </w:r>
      <w:proofErr w:type="gramEnd"/>
      <w:r w:rsidRPr="006C6CED">
        <w:rPr>
          <w:b/>
          <w:bCs/>
          <w:sz w:val="28"/>
          <w:szCs w:val="28"/>
        </w:rPr>
        <w:t xml:space="preserve">  C  H  I  A  R  A</w:t>
      </w:r>
    </w:p>
    <w:p w14:paraId="5F8D92E6" w14:textId="77777777" w:rsidR="00B4260E" w:rsidRPr="006A25C4" w:rsidRDefault="00B4260E" w:rsidP="00B426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5549777E" w14:textId="77777777" w:rsidR="00B4260E" w:rsidRPr="00557283" w:rsidRDefault="00B4260E" w:rsidP="00B4260E">
      <w:pPr>
        <w:pStyle w:val="Paragrafoelenco"/>
        <w:widowControl w:val="0"/>
        <w:numPr>
          <w:ilvl w:val="0"/>
          <w:numId w:val="49"/>
        </w:numPr>
        <w:autoSpaceDE w:val="0"/>
        <w:autoSpaceDN w:val="0"/>
        <w:ind w:left="714" w:hanging="357"/>
        <w:jc w:val="both"/>
      </w:pPr>
      <w:r>
        <w:t xml:space="preserve">di essere a conoscenza e </w:t>
      </w:r>
      <w:r w:rsidRPr="00557283">
        <w:t xml:space="preserve">rispettare le indicazioni relative ai principi orizzontali di cui all’art. 5 del Reg. (UE) 2021/241, ossia il principio di non arrecare un danno significativo agli obiettivi ambientali (DNSH - </w:t>
      </w:r>
      <w:r w:rsidRPr="00557283">
        <w:rPr>
          <w:i/>
          <w:iCs/>
        </w:rPr>
        <w:t xml:space="preserve">Do </w:t>
      </w:r>
      <w:proofErr w:type="spellStart"/>
      <w:r w:rsidRPr="00557283">
        <w:rPr>
          <w:i/>
          <w:iCs/>
        </w:rPr>
        <w:t>not</w:t>
      </w:r>
      <w:proofErr w:type="spellEnd"/>
      <w:r w:rsidRPr="00557283">
        <w:rPr>
          <w:i/>
          <w:iCs/>
        </w:rPr>
        <w:t xml:space="preserve"> </w:t>
      </w:r>
      <w:proofErr w:type="spellStart"/>
      <w:r w:rsidRPr="00557283">
        <w:rPr>
          <w:i/>
          <w:iCs/>
        </w:rPr>
        <w:t>significant</w:t>
      </w:r>
      <w:proofErr w:type="spellEnd"/>
      <w:r w:rsidRPr="00557283">
        <w:rPr>
          <w:i/>
          <w:iCs/>
        </w:rPr>
        <w:t xml:space="preserve"> </w:t>
      </w:r>
      <w:proofErr w:type="spellStart"/>
      <w:r w:rsidRPr="00557283">
        <w:rPr>
          <w:i/>
          <w:iCs/>
        </w:rPr>
        <w:t>harm</w:t>
      </w:r>
      <w:proofErr w:type="spellEnd"/>
      <w:r w:rsidRPr="00557283">
        <w:t>), ai sensi dell'art. 17 del Reg. (UE) 2020/85;</w:t>
      </w:r>
    </w:p>
    <w:p w14:paraId="7E79F2DD" w14:textId="77777777" w:rsidR="00B4260E" w:rsidRPr="00DE4CF6" w:rsidRDefault="00B4260E" w:rsidP="00B4260E">
      <w:pPr>
        <w:widowControl w:val="0"/>
        <w:autoSpaceDE w:val="0"/>
        <w:autoSpaceDN w:val="0"/>
        <w:ind w:left="357"/>
        <w:jc w:val="both"/>
        <w:rPr>
          <w:sz w:val="24"/>
          <w:szCs w:val="24"/>
        </w:rPr>
      </w:pPr>
    </w:p>
    <w:p w14:paraId="2766FD2D" w14:textId="77777777" w:rsidR="00B4260E" w:rsidRPr="00E76DB9" w:rsidRDefault="00B4260E" w:rsidP="00B4260E">
      <w:pPr>
        <w:pStyle w:val="Paragrafoelenco"/>
        <w:widowControl w:val="0"/>
        <w:numPr>
          <w:ilvl w:val="0"/>
          <w:numId w:val="49"/>
        </w:numPr>
        <w:autoSpaceDE w:val="0"/>
        <w:autoSpaceDN w:val="0"/>
        <w:ind w:left="714" w:hanging="357"/>
        <w:jc w:val="both"/>
      </w:pPr>
      <w:r>
        <w:t>d</w:t>
      </w:r>
      <w:r w:rsidRPr="0021312E">
        <w:t xml:space="preserve">i essere a conoscenza di quanto previsto dalla </w:t>
      </w:r>
      <w:r>
        <w:t xml:space="preserve">circolare del MEF-RGS n. 32 del 30/12/2021 </w:t>
      </w:r>
      <w:r w:rsidRPr="0021312E">
        <w:rPr>
          <w:rFonts w:eastAsiaTheme="minorEastAsia"/>
        </w:rPr>
        <w:t>che contiene, in allegato, una Guida operativa per il rispetto del principio DNSH, con le relative schede di autovalutazione dell’obiettivo di mitigazione dei cambiamenti climatici per ciascun investimento e check list</w:t>
      </w:r>
      <w:r>
        <w:rPr>
          <w:rFonts w:eastAsiaTheme="minorEastAsia"/>
        </w:rPr>
        <w:t>, dalla circolare del MEF n. 33 del 13/10/2022 di aggiornamento della circolare n. 32 e dalla circolare del M.E.F. n. 16 del 14/04/2023 di integrazione delle linee guida iniziali e riportante ulteriori istruzioni in merito e di rispettare i principi in esse contenuti;</w:t>
      </w:r>
    </w:p>
    <w:p w14:paraId="6A93FFF3" w14:textId="77777777" w:rsidR="00871DBA" w:rsidRDefault="00871DBA" w:rsidP="00B4260E">
      <w:pPr>
        <w:pStyle w:val="Paragrafoelenco"/>
        <w:widowControl w:val="0"/>
        <w:autoSpaceDE w:val="0"/>
        <w:autoSpaceDN w:val="0"/>
        <w:ind w:left="714"/>
        <w:jc w:val="both"/>
      </w:pPr>
    </w:p>
    <w:p w14:paraId="1B1B0400" w14:textId="092FFDE6" w:rsidR="00B4260E" w:rsidRPr="00520875" w:rsidRDefault="00871DBA" w:rsidP="00B4260E">
      <w:pPr>
        <w:pStyle w:val="Paragrafoelenco"/>
        <w:widowControl w:val="0"/>
        <w:autoSpaceDE w:val="0"/>
        <w:autoSpaceDN w:val="0"/>
        <w:ind w:left="714"/>
        <w:jc w:val="both"/>
      </w:pPr>
      <w:r>
        <w:t xml:space="preserve">che i servizi </w:t>
      </w:r>
      <w:r w:rsidR="00B4260E" w:rsidRPr="00520875">
        <w:t xml:space="preserve">da fornire non rientrano nell’elenco delle categorie </w:t>
      </w:r>
      <w:r w:rsidR="00B4260E">
        <w:t>sottoposte alla</w:t>
      </w:r>
      <w:r w:rsidR="00B4260E" w:rsidRPr="00520875">
        <w:t xml:space="preserve"> normativa che disciplina il principio DNSH attualmente in vigore</w:t>
      </w:r>
    </w:p>
    <w:p w14:paraId="7675442C" w14:textId="0203FB7A" w:rsidR="00B4260E" w:rsidRDefault="00871DBA" w:rsidP="00B4260E">
      <w:pPr>
        <w:pStyle w:val="Default"/>
        <w:numPr>
          <w:ilvl w:val="0"/>
          <w:numId w:val="49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bookmarkStart w:id="0" w:name="_GoBack"/>
      <w:bookmarkEnd w:id="0"/>
      <w:r w:rsidR="00B4260E">
        <w:rPr>
          <w:rFonts w:ascii="Times New Roman" w:hAnsi="Times New Roman"/>
        </w:rPr>
        <w:t xml:space="preserve">di </w:t>
      </w:r>
      <w:r w:rsidR="00B4260E" w:rsidRPr="00942700">
        <w:rPr>
          <w:rFonts w:ascii="Times New Roman" w:hAnsi="Times New Roman"/>
        </w:rPr>
        <w:t xml:space="preserve">rispettare la normativa europea e nazionale in materia di politiche ambientali; </w:t>
      </w:r>
    </w:p>
    <w:p w14:paraId="6D0623B4" w14:textId="77777777" w:rsidR="00B4260E" w:rsidRPr="00942700" w:rsidRDefault="00B4260E" w:rsidP="00B4260E">
      <w:pPr>
        <w:pStyle w:val="Default"/>
        <w:ind w:left="720"/>
        <w:contextualSpacing/>
        <w:jc w:val="both"/>
        <w:rPr>
          <w:rFonts w:ascii="Times New Roman" w:hAnsi="Times New Roman"/>
        </w:rPr>
      </w:pPr>
    </w:p>
    <w:p w14:paraId="21D53C2E" w14:textId="77777777" w:rsidR="00B4260E" w:rsidRPr="00133B31" w:rsidRDefault="00B4260E" w:rsidP="00B4260E">
      <w:pPr>
        <w:pStyle w:val="Paragrafoelenco"/>
      </w:pPr>
    </w:p>
    <w:p w14:paraId="1F8DC82B" w14:textId="77777777" w:rsidR="00B4260E" w:rsidRPr="0021312E" w:rsidRDefault="00B4260E" w:rsidP="00B4260E">
      <w:pPr>
        <w:pStyle w:val="Default"/>
        <w:spacing w:before="120" w:after="120"/>
        <w:ind w:left="770"/>
        <w:jc w:val="both"/>
        <w:rPr>
          <w:rFonts w:ascii="Times New Roman" w:hAnsi="Times New Roman"/>
        </w:rPr>
      </w:pPr>
    </w:p>
    <w:p w14:paraId="5676D4A1" w14:textId="77777777" w:rsidR="00B4260E" w:rsidRPr="00F01B7C" w:rsidRDefault="00B4260E" w:rsidP="00B4260E">
      <w:pPr>
        <w:widowControl w:val="0"/>
        <w:autoSpaceDE w:val="0"/>
        <w:autoSpaceDN w:val="0"/>
        <w:ind w:right="-369"/>
        <w:rPr>
          <w:rFonts w:eastAsia="Arial"/>
          <w:bCs/>
          <w:sz w:val="24"/>
          <w:szCs w:val="24"/>
          <w:lang w:bidi="it-IT"/>
        </w:rPr>
      </w:pPr>
      <w:r w:rsidRPr="00F01B7C">
        <w:rPr>
          <w:rFonts w:eastAsia="Arial"/>
          <w:bCs/>
          <w:sz w:val="24"/>
          <w:szCs w:val="24"/>
          <w:lang w:bidi="it-IT"/>
        </w:rPr>
        <w:t>Data____________</w:t>
      </w:r>
      <w:r w:rsidRPr="00F01B7C">
        <w:rPr>
          <w:rFonts w:eastAsia="Arial"/>
          <w:bCs/>
          <w:sz w:val="24"/>
          <w:szCs w:val="24"/>
          <w:lang w:bidi="it-IT"/>
        </w:rPr>
        <w:tab/>
      </w:r>
      <w:r w:rsidRPr="00F01B7C">
        <w:rPr>
          <w:rFonts w:eastAsia="Arial"/>
          <w:bCs/>
          <w:sz w:val="24"/>
          <w:szCs w:val="24"/>
          <w:lang w:bidi="it-IT"/>
        </w:rPr>
        <w:tab/>
      </w:r>
      <w:r w:rsidRPr="00F01B7C">
        <w:rPr>
          <w:rFonts w:eastAsia="Arial"/>
          <w:bCs/>
          <w:sz w:val="24"/>
          <w:szCs w:val="24"/>
          <w:lang w:bidi="it-IT"/>
        </w:rPr>
        <w:tab/>
      </w:r>
      <w:r w:rsidRPr="00F01B7C">
        <w:rPr>
          <w:rFonts w:eastAsia="Arial"/>
          <w:bCs/>
          <w:sz w:val="24"/>
          <w:szCs w:val="24"/>
          <w:lang w:bidi="it-IT"/>
        </w:rPr>
        <w:tab/>
      </w:r>
      <w:r w:rsidRPr="00F01B7C">
        <w:rPr>
          <w:rFonts w:eastAsia="Arial"/>
          <w:bCs/>
          <w:sz w:val="24"/>
          <w:szCs w:val="24"/>
          <w:lang w:bidi="it-IT"/>
        </w:rPr>
        <w:tab/>
      </w:r>
      <w:r w:rsidRPr="00F01B7C"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  <w:t xml:space="preserve">    </w:t>
      </w:r>
      <w:r w:rsidRPr="00F01B7C">
        <w:rPr>
          <w:rFonts w:eastAsia="Arial"/>
          <w:bCs/>
          <w:sz w:val="24"/>
          <w:szCs w:val="24"/>
          <w:lang w:bidi="it-IT"/>
        </w:rPr>
        <w:t>Firma</w:t>
      </w:r>
      <w:r>
        <w:rPr>
          <w:rFonts w:eastAsia="Arial"/>
          <w:bCs/>
          <w:sz w:val="24"/>
          <w:szCs w:val="24"/>
          <w:lang w:bidi="it-IT"/>
        </w:rPr>
        <w:t xml:space="preserve"> del rappresentante legale</w:t>
      </w:r>
    </w:p>
    <w:p w14:paraId="27C808BE" w14:textId="77777777" w:rsidR="00B4260E" w:rsidRPr="006C6CED" w:rsidRDefault="00B4260E" w:rsidP="00B4260E">
      <w:pPr>
        <w:widowControl w:val="0"/>
        <w:tabs>
          <w:tab w:val="center" w:pos="4818"/>
        </w:tabs>
        <w:autoSpaceDE w:val="0"/>
        <w:autoSpaceDN w:val="0"/>
        <w:adjustRightInd w:val="0"/>
        <w:ind w:right="-1"/>
        <w:rPr>
          <w:rFonts w:eastAsia="Arial"/>
          <w:bCs/>
          <w:sz w:val="28"/>
          <w:szCs w:val="28"/>
          <w:lang w:bidi="it-IT"/>
        </w:rPr>
      </w:pPr>
      <w:r w:rsidRPr="00F01B7C">
        <w:rPr>
          <w:rFonts w:eastAsia="Arial"/>
          <w:bCs/>
          <w:sz w:val="28"/>
          <w:szCs w:val="28"/>
          <w:lang w:bidi="it-IT"/>
        </w:rPr>
        <w:t xml:space="preserve">                                                                 </w:t>
      </w:r>
      <w:r>
        <w:rPr>
          <w:rFonts w:eastAsia="Arial"/>
          <w:bCs/>
          <w:sz w:val="28"/>
          <w:szCs w:val="28"/>
          <w:lang w:bidi="it-IT"/>
        </w:rPr>
        <w:t xml:space="preserve">       </w:t>
      </w:r>
      <w:r w:rsidRPr="00F01B7C">
        <w:rPr>
          <w:rFonts w:eastAsia="Arial"/>
          <w:bCs/>
          <w:sz w:val="28"/>
          <w:szCs w:val="28"/>
          <w:lang w:bidi="it-IT"/>
        </w:rPr>
        <w:t xml:space="preserve"> </w:t>
      </w:r>
      <w:r>
        <w:rPr>
          <w:rFonts w:eastAsia="Arial"/>
          <w:bCs/>
          <w:sz w:val="28"/>
          <w:szCs w:val="28"/>
          <w:lang w:bidi="it-IT"/>
        </w:rPr>
        <w:t xml:space="preserve">               </w:t>
      </w:r>
      <w:r w:rsidRPr="00F01B7C">
        <w:rPr>
          <w:rFonts w:eastAsia="Arial"/>
          <w:bCs/>
          <w:sz w:val="28"/>
          <w:szCs w:val="28"/>
          <w:lang w:bidi="it-IT"/>
        </w:rPr>
        <w:t xml:space="preserve"> __</w:t>
      </w:r>
      <w:r>
        <w:rPr>
          <w:rFonts w:eastAsia="Arial"/>
          <w:bCs/>
          <w:sz w:val="28"/>
          <w:szCs w:val="28"/>
          <w:lang w:bidi="it-IT"/>
        </w:rPr>
        <w:t>_______________________</w:t>
      </w:r>
      <w:r>
        <w:rPr>
          <w:rFonts w:eastAsia="Arial"/>
          <w:bCs/>
          <w:sz w:val="28"/>
          <w:szCs w:val="28"/>
          <w:lang w:bidi="it-IT"/>
        </w:rPr>
        <w:tab/>
      </w:r>
      <w:r>
        <w:rPr>
          <w:rFonts w:eastAsia="Arial"/>
          <w:bCs/>
          <w:sz w:val="28"/>
          <w:szCs w:val="28"/>
          <w:lang w:bidi="it-IT"/>
        </w:rPr>
        <w:tab/>
        <w:t xml:space="preserve">                      </w:t>
      </w:r>
      <w:r w:rsidRPr="00F01B7C">
        <w:rPr>
          <w:rFonts w:eastAsia="Arial"/>
          <w:bCs/>
          <w:sz w:val="28"/>
          <w:szCs w:val="28"/>
          <w:lang w:bidi="it-IT"/>
        </w:rPr>
        <w:t>_______</w:t>
      </w:r>
      <w:r>
        <w:rPr>
          <w:rFonts w:eastAsia="Arial"/>
          <w:bCs/>
          <w:sz w:val="28"/>
          <w:szCs w:val="28"/>
          <w:lang w:bidi="it-IT"/>
        </w:rPr>
        <w:t>_</w:t>
      </w:r>
      <w:r w:rsidRPr="00F01B7C">
        <w:rPr>
          <w:rFonts w:eastAsia="Arial"/>
          <w:bCs/>
          <w:sz w:val="28"/>
          <w:szCs w:val="28"/>
          <w:lang w:bidi="it-IT"/>
        </w:rPr>
        <w:t>______________</w:t>
      </w:r>
    </w:p>
    <w:p w14:paraId="40043C36" w14:textId="77777777" w:rsidR="00B4260E" w:rsidRPr="007238D9" w:rsidRDefault="00B4260E" w:rsidP="00B4260E">
      <w:pPr>
        <w:pStyle w:val="Defaul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C97290">
        <w:rPr>
          <w:rFonts w:ascii="Times New Roman" w:hAnsi="Times New Roman"/>
          <w:sz w:val="22"/>
          <w:szCs w:val="22"/>
        </w:rPr>
        <w:t xml:space="preserve">NB: </w:t>
      </w:r>
      <w:r w:rsidRPr="00C97290">
        <w:rPr>
          <w:rFonts w:ascii="Times New Roman" w:hAnsi="Times New Roman"/>
          <w:b/>
          <w:bCs/>
          <w:sz w:val="22"/>
          <w:szCs w:val="22"/>
          <w:u w:val="single"/>
        </w:rPr>
        <w:t>Il documento dovrà essere sottoscritto con firma digitale dal legale rappresentante del concorrente</w:t>
      </w:r>
      <w:r w:rsidRPr="00C97290">
        <w:rPr>
          <w:rFonts w:ascii="Times New Roman" w:hAnsi="Times New Roman"/>
          <w:sz w:val="22"/>
          <w:szCs w:val="22"/>
        </w:rPr>
        <w:t xml:space="preserve"> (o da persona munita da comprovati poteri di firma).</w:t>
      </w:r>
      <w:r w:rsidRPr="00F01B7C">
        <w:rPr>
          <w:rFonts w:ascii="Times New Roman" w:hAnsi="Times New Roman"/>
          <w:bCs/>
        </w:rPr>
        <w:tab/>
      </w:r>
    </w:p>
    <w:p w14:paraId="7D86BFA0" w14:textId="77777777" w:rsidR="00B4260E" w:rsidRPr="0021312E" w:rsidRDefault="00B4260E" w:rsidP="00B426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2F9B93AE" w14:textId="0D19583F" w:rsidR="005C5731" w:rsidRDefault="005C5731" w:rsidP="005C5731">
      <w:pPr>
        <w:pStyle w:val="Default"/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).</w:t>
      </w:r>
      <w:r>
        <w:rPr>
          <w:rFonts w:ascii="Times New Roman" w:hAnsi="Times New Roman"/>
          <w:bCs/>
        </w:rPr>
        <w:tab/>
      </w:r>
    </w:p>
    <w:p w14:paraId="7E7D3ED7" w14:textId="77777777" w:rsidR="005C5731" w:rsidRDefault="005C5731" w:rsidP="005C5731">
      <w:pPr>
        <w:rPr>
          <w:rStyle w:val="Enfasicorsivo"/>
          <w:b/>
          <w:i w:val="0"/>
          <w:iCs w:val="0"/>
          <w:sz w:val="28"/>
          <w:szCs w:val="28"/>
        </w:rPr>
      </w:pPr>
    </w:p>
    <w:p w14:paraId="3A821C2B" w14:textId="02A16113" w:rsidR="00192CBF" w:rsidRDefault="00192CBF" w:rsidP="005C5731">
      <w:pPr>
        <w:spacing w:before="120" w:after="120"/>
        <w:jc w:val="center"/>
        <w:rPr>
          <w:rFonts w:ascii="Goudy Old Style" w:hAnsi="Goudy Old Style"/>
          <w:color w:val="FF0000"/>
          <w:sz w:val="22"/>
          <w:szCs w:val="22"/>
        </w:rPr>
      </w:pPr>
    </w:p>
    <w:sectPr w:rsidR="00192CBF" w:rsidSect="00192CBF">
      <w:headerReference w:type="default" r:id="rId12"/>
      <w:footerReference w:type="even" r:id="rId13"/>
      <w:footerReference w:type="default" r:id="rId14"/>
      <w:pgSz w:w="11907" w:h="16839" w:code="9"/>
      <w:pgMar w:top="851" w:right="1134" w:bottom="851" w:left="992" w:header="567" w:footer="5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56B21" w14:textId="77777777" w:rsidR="002361D3" w:rsidRDefault="002361D3">
      <w:r>
        <w:separator/>
      </w:r>
    </w:p>
  </w:endnote>
  <w:endnote w:type="continuationSeparator" w:id="0">
    <w:p w14:paraId="7C425DDB" w14:textId="77777777" w:rsidR="002361D3" w:rsidRDefault="0023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oudyOldStyle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21394E" w:rsidRDefault="0021394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21394E" w:rsidRDefault="0021394E">
    <w:pPr>
      <w:pStyle w:val="Pidipagina"/>
    </w:pPr>
  </w:p>
  <w:p w14:paraId="055F06A6" w14:textId="77777777" w:rsidR="0021394E" w:rsidRDefault="0021394E"/>
  <w:p w14:paraId="7982F905" w14:textId="77777777" w:rsidR="0021394E" w:rsidRDefault="002139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8E28" w14:textId="235DF7F5" w:rsidR="0021394E" w:rsidRPr="00192CBF" w:rsidRDefault="0021394E" w:rsidP="00192CBF">
    <w:pPr>
      <w:pStyle w:val="Pidipagina"/>
      <w:jc w:val="center"/>
      <w:rPr>
        <w:rFonts w:asciiTheme="minorHAnsi" w:hAnsiTheme="minorHAnsi" w:cstheme="minorHAnsi"/>
      </w:rPr>
    </w:pPr>
    <w:r w:rsidRPr="00192CBF">
      <w:rPr>
        <w:rFonts w:asciiTheme="minorHAnsi" w:hAnsiTheme="minorHAnsi" w:cstheme="minorHAnsi"/>
      </w:rPr>
      <w:t xml:space="preserve">Pagina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PAGE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4</w:t>
    </w:r>
    <w:r w:rsidRPr="00192CBF">
      <w:rPr>
        <w:rFonts w:asciiTheme="minorHAnsi" w:hAnsiTheme="minorHAnsi" w:cstheme="minorHAnsi"/>
      </w:rPr>
      <w:fldChar w:fldCharType="end"/>
    </w:r>
    <w:r w:rsidRPr="00192CBF">
      <w:rPr>
        <w:rFonts w:asciiTheme="minorHAnsi" w:hAnsiTheme="minorHAnsi" w:cstheme="minorHAnsi"/>
      </w:rPr>
      <w:t xml:space="preserve"> di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NUMPAGES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6</w:t>
    </w:r>
    <w:r w:rsidRPr="00192CBF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8AF8D" w14:textId="77777777" w:rsidR="002361D3" w:rsidRDefault="002361D3">
      <w:r>
        <w:separator/>
      </w:r>
    </w:p>
  </w:footnote>
  <w:footnote w:type="continuationSeparator" w:id="0">
    <w:p w14:paraId="0BFF84D7" w14:textId="77777777" w:rsidR="002361D3" w:rsidRDefault="00236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C182A" w14:textId="718C0438" w:rsidR="0021394E" w:rsidRDefault="0021394E" w:rsidP="00922609">
    <w:pPr>
      <w:pStyle w:val="Intestazione"/>
      <w:jc w:val="center"/>
    </w:pPr>
    <w:r>
      <w:rPr>
        <w:noProof/>
      </w:rPr>
      <w:drawing>
        <wp:inline distT="0" distB="0" distL="0" distR="0" wp14:anchorId="238ADD32" wp14:editId="21547C97">
          <wp:extent cx="5715000" cy="1539875"/>
          <wp:effectExtent l="0" t="0" r="0" b="3175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FBEF4D" w14:textId="77777777" w:rsidR="0021394E" w:rsidRDefault="0021394E" w:rsidP="0092260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C539A6"/>
    <w:multiLevelType w:val="hybridMultilevel"/>
    <w:tmpl w:val="F7B6AECC"/>
    <w:lvl w:ilvl="0" w:tplc="FFFFFFFF">
      <w:start w:val="1"/>
      <w:numFmt w:val="lowerLetter"/>
      <w:lvlText w:val="(%1)"/>
      <w:lvlJc w:val="left"/>
      <w:pPr>
        <w:ind w:left="900" w:hanging="428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bullet"/>
      <w:lvlText w:val="•"/>
      <w:lvlJc w:val="left"/>
      <w:pPr>
        <w:ind w:left="2431" w:hanging="21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443" w:hanging="21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55" w:hanging="21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467" w:hanging="21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79" w:hanging="21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490" w:hanging="21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502" w:hanging="212"/>
      </w:pPr>
      <w:rPr>
        <w:rFonts w:hint="default"/>
        <w:lang w:val="it-IT" w:eastAsia="en-US" w:bidi="ar-SA"/>
      </w:rPr>
    </w:lvl>
  </w:abstractNum>
  <w:abstractNum w:abstractNumId="11" w15:restartNumberingAfterBreak="0">
    <w:nsid w:val="0F5735EA"/>
    <w:multiLevelType w:val="hybridMultilevel"/>
    <w:tmpl w:val="B3F8A47A"/>
    <w:lvl w:ilvl="0" w:tplc="4F2CD0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C440C81"/>
    <w:multiLevelType w:val="hybridMultilevel"/>
    <w:tmpl w:val="E3F243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712E3E"/>
    <w:multiLevelType w:val="hybridMultilevel"/>
    <w:tmpl w:val="91085E28"/>
    <w:lvl w:ilvl="0" w:tplc="8A9275B8">
      <w:numFmt w:val="bullet"/>
      <w:lvlText w:val="⁻"/>
      <w:lvlJc w:val="left"/>
      <w:pPr>
        <w:ind w:left="720" w:hanging="360"/>
      </w:pPr>
      <w:rPr>
        <w:rFonts w:ascii="Calibri" w:eastAsia="Arial Unicode MS" w:hAnsi="Calibri" w:hint="default"/>
      </w:rPr>
    </w:lvl>
    <w:lvl w:ilvl="1" w:tplc="D33EAB42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8B1206"/>
    <w:multiLevelType w:val="hybridMultilevel"/>
    <w:tmpl w:val="24DEB4C6"/>
    <w:lvl w:ilvl="0" w:tplc="C792C44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9A3602"/>
    <w:multiLevelType w:val="multilevel"/>
    <w:tmpl w:val="431AB64C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1261B2"/>
    <w:multiLevelType w:val="hybridMultilevel"/>
    <w:tmpl w:val="63505784"/>
    <w:lvl w:ilvl="0" w:tplc="8A9275B8">
      <w:numFmt w:val="bullet"/>
      <w:lvlText w:val="⁻"/>
      <w:lvlJc w:val="left"/>
      <w:pPr>
        <w:ind w:left="720" w:hanging="360"/>
      </w:pPr>
      <w:rPr>
        <w:rFonts w:ascii="Calibri" w:eastAsia="Arial Unicode MS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446975"/>
    <w:multiLevelType w:val="hybridMultilevel"/>
    <w:tmpl w:val="FE7A380E"/>
    <w:lvl w:ilvl="0" w:tplc="D33EAB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E86C6E"/>
    <w:multiLevelType w:val="hybridMultilevel"/>
    <w:tmpl w:val="0A2A5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9D7276"/>
    <w:multiLevelType w:val="hybridMultilevel"/>
    <w:tmpl w:val="CF8CEE50"/>
    <w:lvl w:ilvl="0" w:tplc="896EA1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07F110F"/>
    <w:multiLevelType w:val="hybridMultilevel"/>
    <w:tmpl w:val="2FC26FB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5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58410EDF"/>
    <w:multiLevelType w:val="hybridMultilevel"/>
    <w:tmpl w:val="FFFFFFFF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ED34AE"/>
    <w:multiLevelType w:val="hybridMultilevel"/>
    <w:tmpl w:val="995C0E8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C4A0FB3"/>
    <w:multiLevelType w:val="hybridMultilevel"/>
    <w:tmpl w:val="05C016CA"/>
    <w:lvl w:ilvl="0" w:tplc="00000002">
      <w:start w:val="1"/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6D657B83"/>
    <w:multiLevelType w:val="hybridMultilevel"/>
    <w:tmpl w:val="263ADED8"/>
    <w:lvl w:ilvl="0" w:tplc="00000002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E53C48"/>
    <w:multiLevelType w:val="hybridMultilevel"/>
    <w:tmpl w:val="CD720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2C3090"/>
    <w:multiLevelType w:val="hybridMultilevel"/>
    <w:tmpl w:val="9AA078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1"/>
  </w:num>
  <w:num w:numId="5">
    <w:abstractNumId w:val="2"/>
  </w:num>
  <w:num w:numId="6">
    <w:abstractNumId w:val="17"/>
  </w:num>
  <w:num w:numId="7">
    <w:abstractNumId w:val="12"/>
  </w:num>
  <w:num w:numId="8">
    <w:abstractNumId w:val="34"/>
  </w:num>
  <w:num w:numId="9">
    <w:abstractNumId w:val="15"/>
  </w:num>
  <w:num w:numId="10">
    <w:abstractNumId w:val="46"/>
  </w:num>
  <w:num w:numId="11">
    <w:abstractNumId w:val="29"/>
  </w:num>
  <w:num w:numId="12">
    <w:abstractNumId w:val="7"/>
  </w:num>
  <w:num w:numId="13">
    <w:abstractNumId w:val="8"/>
  </w:num>
  <w:num w:numId="14">
    <w:abstractNumId w:val="5"/>
  </w:num>
  <w:num w:numId="15">
    <w:abstractNumId w:val="22"/>
  </w:num>
  <w:num w:numId="16">
    <w:abstractNumId w:val="44"/>
  </w:num>
  <w:num w:numId="17">
    <w:abstractNumId w:val="9"/>
  </w:num>
  <w:num w:numId="18">
    <w:abstractNumId w:val="33"/>
  </w:num>
  <w:num w:numId="19">
    <w:abstractNumId w:val="3"/>
  </w:num>
  <w:num w:numId="20">
    <w:abstractNumId w:val="4"/>
  </w:num>
  <w:num w:numId="21">
    <w:abstractNumId w:val="18"/>
  </w:num>
  <w:num w:numId="22">
    <w:abstractNumId w:val="19"/>
  </w:num>
  <w:num w:numId="23">
    <w:abstractNumId w:val="24"/>
  </w:num>
  <w:num w:numId="24">
    <w:abstractNumId w:val="37"/>
  </w:num>
  <w:num w:numId="25">
    <w:abstractNumId w:val="13"/>
  </w:num>
  <w:num w:numId="26">
    <w:abstractNumId w:val="39"/>
  </w:num>
  <w:num w:numId="27">
    <w:abstractNumId w:val="36"/>
  </w:num>
  <w:num w:numId="28">
    <w:abstractNumId w:val="40"/>
  </w:num>
  <w:num w:numId="29">
    <w:abstractNumId w:val="28"/>
  </w:num>
  <w:num w:numId="30">
    <w:abstractNumId w:val="35"/>
  </w:num>
  <w:num w:numId="31">
    <w:abstractNumId w:val="30"/>
  </w:num>
  <w:num w:numId="32">
    <w:abstractNumId w:val="45"/>
  </w:num>
  <w:num w:numId="33">
    <w:abstractNumId w:val="41"/>
  </w:num>
  <w:num w:numId="34">
    <w:abstractNumId w:val="26"/>
  </w:num>
  <w:num w:numId="35">
    <w:abstractNumId w:val="20"/>
  </w:num>
  <w:num w:numId="36">
    <w:abstractNumId w:val="20"/>
  </w:num>
  <w:num w:numId="37">
    <w:abstractNumId w:val="43"/>
  </w:num>
  <w:num w:numId="38">
    <w:abstractNumId w:val="42"/>
  </w:num>
  <w:num w:numId="39">
    <w:abstractNumId w:val="31"/>
  </w:num>
  <w:num w:numId="40">
    <w:abstractNumId w:val="27"/>
  </w:num>
  <w:num w:numId="41">
    <w:abstractNumId w:val="23"/>
  </w:num>
  <w:num w:numId="42">
    <w:abstractNumId w:val="38"/>
  </w:num>
  <w:num w:numId="43">
    <w:abstractNumId w:val="11"/>
  </w:num>
  <w:num w:numId="44">
    <w:abstractNumId w:val="14"/>
  </w:num>
  <w:num w:numId="45">
    <w:abstractNumId w:val="10"/>
  </w:num>
  <w:num w:numId="46">
    <w:abstractNumId w:val="32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7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089B"/>
    <w:rsid w:val="000012FF"/>
    <w:rsid w:val="000014FB"/>
    <w:rsid w:val="00002828"/>
    <w:rsid w:val="00007357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77DC3"/>
    <w:rsid w:val="0008242F"/>
    <w:rsid w:val="00083059"/>
    <w:rsid w:val="00093B8A"/>
    <w:rsid w:val="000A19BA"/>
    <w:rsid w:val="000A2C09"/>
    <w:rsid w:val="000A74CB"/>
    <w:rsid w:val="000B12C5"/>
    <w:rsid w:val="000B480F"/>
    <w:rsid w:val="000B6C44"/>
    <w:rsid w:val="000C0039"/>
    <w:rsid w:val="000C071C"/>
    <w:rsid w:val="000C11ED"/>
    <w:rsid w:val="000C2DBB"/>
    <w:rsid w:val="000C7368"/>
    <w:rsid w:val="000D1AFB"/>
    <w:rsid w:val="000D5BE5"/>
    <w:rsid w:val="000E1E4D"/>
    <w:rsid w:val="000E246B"/>
    <w:rsid w:val="000E446C"/>
    <w:rsid w:val="000E672B"/>
    <w:rsid w:val="000F0CA0"/>
    <w:rsid w:val="000F0D68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1EEA"/>
    <w:rsid w:val="0010211A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5046"/>
    <w:rsid w:val="00167C80"/>
    <w:rsid w:val="00174486"/>
    <w:rsid w:val="00174541"/>
    <w:rsid w:val="00175FFB"/>
    <w:rsid w:val="00182723"/>
    <w:rsid w:val="001846F8"/>
    <w:rsid w:val="00185A49"/>
    <w:rsid w:val="00186225"/>
    <w:rsid w:val="0018773E"/>
    <w:rsid w:val="00191CA1"/>
    <w:rsid w:val="00192CBF"/>
    <w:rsid w:val="001A58C3"/>
    <w:rsid w:val="001A5909"/>
    <w:rsid w:val="001A6378"/>
    <w:rsid w:val="001B1257"/>
    <w:rsid w:val="001B1415"/>
    <w:rsid w:val="001B1FAB"/>
    <w:rsid w:val="001B484F"/>
    <w:rsid w:val="001B7378"/>
    <w:rsid w:val="001C0302"/>
    <w:rsid w:val="001C5E5B"/>
    <w:rsid w:val="001C6C49"/>
    <w:rsid w:val="001D19C5"/>
    <w:rsid w:val="001D4B64"/>
    <w:rsid w:val="001D6B50"/>
    <w:rsid w:val="001D7254"/>
    <w:rsid w:val="001E52E4"/>
    <w:rsid w:val="001F1227"/>
    <w:rsid w:val="001F16A2"/>
    <w:rsid w:val="001F207B"/>
    <w:rsid w:val="001F2F41"/>
    <w:rsid w:val="001F6C2D"/>
    <w:rsid w:val="00204480"/>
    <w:rsid w:val="002054BF"/>
    <w:rsid w:val="00207849"/>
    <w:rsid w:val="00210607"/>
    <w:rsid w:val="00211108"/>
    <w:rsid w:val="0021394E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61D3"/>
    <w:rsid w:val="00240337"/>
    <w:rsid w:val="0024391D"/>
    <w:rsid w:val="0024779B"/>
    <w:rsid w:val="00247825"/>
    <w:rsid w:val="00253185"/>
    <w:rsid w:val="0025352F"/>
    <w:rsid w:val="002539BB"/>
    <w:rsid w:val="00255CE2"/>
    <w:rsid w:val="0025698C"/>
    <w:rsid w:val="0026467A"/>
    <w:rsid w:val="00265864"/>
    <w:rsid w:val="002708A6"/>
    <w:rsid w:val="00274C40"/>
    <w:rsid w:val="002769EB"/>
    <w:rsid w:val="00276A51"/>
    <w:rsid w:val="002772BD"/>
    <w:rsid w:val="00282A21"/>
    <w:rsid w:val="00282C3B"/>
    <w:rsid w:val="002860BF"/>
    <w:rsid w:val="00286C40"/>
    <w:rsid w:val="0029126B"/>
    <w:rsid w:val="0029332E"/>
    <w:rsid w:val="002943C2"/>
    <w:rsid w:val="00297481"/>
    <w:rsid w:val="002A014D"/>
    <w:rsid w:val="002A40C1"/>
    <w:rsid w:val="002A6748"/>
    <w:rsid w:val="002B0440"/>
    <w:rsid w:val="002B13C0"/>
    <w:rsid w:val="002B206B"/>
    <w:rsid w:val="002B3171"/>
    <w:rsid w:val="002B67F7"/>
    <w:rsid w:val="002B684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2FF"/>
    <w:rsid w:val="002F49B3"/>
    <w:rsid w:val="002F66C4"/>
    <w:rsid w:val="00300F45"/>
    <w:rsid w:val="00304B62"/>
    <w:rsid w:val="0030701D"/>
    <w:rsid w:val="00307367"/>
    <w:rsid w:val="00326277"/>
    <w:rsid w:val="00332E50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5FED"/>
    <w:rsid w:val="00366BA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027C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3805"/>
    <w:rsid w:val="003C5971"/>
    <w:rsid w:val="003C60F6"/>
    <w:rsid w:val="003C7A75"/>
    <w:rsid w:val="003D3743"/>
    <w:rsid w:val="003D4352"/>
    <w:rsid w:val="003D63CC"/>
    <w:rsid w:val="003E18F4"/>
    <w:rsid w:val="003E2DA4"/>
    <w:rsid w:val="003E2E35"/>
    <w:rsid w:val="003E5C47"/>
    <w:rsid w:val="003F2D21"/>
    <w:rsid w:val="003F336C"/>
    <w:rsid w:val="003F35BF"/>
    <w:rsid w:val="003F5439"/>
    <w:rsid w:val="004076E9"/>
    <w:rsid w:val="00414813"/>
    <w:rsid w:val="00416DC1"/>
    <w:rsid w:val="00417E89"/>
    <w:rsid w:val="004208C7"/>
    <w:rsid w:val="0042568D"/>
    <w:rsid w:val="00427B35"/>
    <w:rsid w:val="00430C48"/>
    <w:rsid w:val="0043203A"/>
    <w:rsid w:val="004326F6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2E35"/>
    <w:rsid w:val="00493C02"/>
    <w:rsid w:val="00495A93"/>
    <w:rsid w:val="00497369"/>
    <w:rsid w:val="004A5D71"/>
    <w:rsid w:val="004A786E"/>
    <w:rsid w:val="004B09C3"/>
    <w:rsid w:val="004B5569"/>
    <w:rsid w:val="004B59D3"/>
    <w:rsid w:val="004B62EF"/>
    <w:rsid w:val="004B77A3"/>
    <w:rsid w:val="004C01A7"/>
    <w:rsid w:val="004C65FE"/>
    <w:rsid w:val="004D18E3"/>
    <w:rsid w:val="004D1C0F"/>
    <w:rsid w:val="004D539A"/>
    <w:rsid w:val="004D7ADE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2783"/>
    <w:rsid w:val="00525018"/>
    <w:rsid w:val="00526196"/>
    <w:rsid w:val="005263CD"/>
    <w:rsid w:val="0052773A"/>
    <w:rsid w:val="00527AAD"/>
    <w:rsid w:val="00534610"/>
    <w:rsid w:val="00535EF8"/>
    <w:rsid w:val="00543DF4"/>
    <w:rsid w:val="0054475F"/>
    <w:rsid w:val="00547C3A"/>
    <w:rsid w:val="00551462"/>
    <w:rsid w:val="005528BF"/>
    <w:rsid w:val="005540B3"/>
    <w:rsid w:val="0055517D"/>
    <w:rsid w:val="00555E2F"/>
    <w:rsid w:val="0055646A"/>
    <w:rsid w:val="00557E4E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0DBE"/>
    <w:rsid w:val="00583A1F"/>
    <w:rsid w:val="00585647"/>
    <w:rsid w:val="00585A3D"/>
    <w:rsid w:val="00585C3D"/>
    <w:rsid w:val="00587A5A"/>
    <w:rsid w:val="00591CC1"/>
    <w:rsid w:val="005A361D"/>
    <w:rsid w:val="005A4B10"/>
    <w:rsid w:val="005A5AB6"/>
    <w:rsid w:val="005A7F30"/>
    <w:rsid w:val="005B65B5"/>
    <w:rsid w:val="005B79CE"/>
    <w:rsid w:val="005C5731"/>
    <w:rsid w:val="005C77DE"/>
    <w:rsid w:val="005D4301"/>
    <w:rsid w:val="005D742D"/>
    <w:rsid w:val="005E0503"/>
    <w:rsid w:val="005E12B3"/>
    <w:rsid w:val="005E1624"/>
    <w:rsid w:val="005E1D00"/>
    <w:rsid w:val="005E1E0C"/>
    <w:rsid w:val="005E2288"/>
    <w:rsid w:val="005E387E"/>
    <w:rsid w:val="005E4354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097B"/>
    <w:rsid w:val="0062260B"/>
    <w:rsid w:val="0062483F"/>
    <w:rsid w:val="0062537A"/>
    <w:rsid w:val="00632BF9"/>
    <w:rsid w:val="00632F5C"/>
    <w:rsid w:val="00635CBB"/>
    <w:rsid w:val="006378DA"/>
    <w:rsid w:val="00637EE7"/>
    <w:rsid w:val="0064080B"/>
    <w:rsid w:val="0064550C"/>
    <w:rsid w:val="00646A9F"/>
    <w:rsid w:val="00647912"/>
    <w:rsid w:val="0065050C"/>
    <w:rsid w:val="0065467C"/>
    <w:rsid w:val="00660340"/>
    <w:rsid w:val="0066271B"/>
    <w:rsid w:val="00663BD8"/>
    <w:rsid w:val="006648CD"/>
    <w:rsid w:val="0067225B"/>
    <w:rsid w:val="0067471F"/>
    <w:rsid w:val="00674BB2"/>
    <w:rsid w:val="006759A4"/>
    <w:rsid w:val="006761FD"/>
    <w:rsid w:val="0067699A"/>
    <w:rsid w:val="0068062A"/>
    <w:rsid w:val="006807C6"/>
    <w:rsid w:val="00683118"/>
    <w:rsid w:val="00686176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55F3"/>
    <w:rsid w:val="006E010C"/>
    <w:rsid w:val="006E0673"/>
    <w:rsid w:val="006E1F5B"/>
    <w:rsid w:val="006E33D9"/>
    <w:rsid w:val="006E4E92"/>
    <w:rsid w:val="006E5F87"/>
    <w:rsid w:val="006E7BC7"/>
    <w:rsid w:val="006F05B1"/>
    <w:rsid w:val="007018B7"/>
    <w:rsid w:val="00705188"/>
    <w:rsid w:val="00706853"/>
    <w:rsid w:val="00706DD4"/>
    <w:rsid w:val="00710D1C"/>
    <w:rsid w:val="007158DD"/>
    <w:rsid w:val="0071625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47A5C"/>
    <w:rsid w:val="00750EBA"/>
    <w:rsid w:val="00754BC2"/>
    <w:rsid w:val="00756F03"/>
    <w:rsid w:val="0076314A"/>
    <w:rsid w:val="0076508D"/>
    <w:rsid w:val="007676DE"/>
    <w:rsid w:val="00770331"/>
    <w:rsid w:val="00772936"/>
    <w:rsid w:val="00774239"/>
    <w:rsid w:val="00775397"/>
    <w:rsid w:val="0077648C"/>
    <w:rsid w:val="0077662D"/>
    <w:rsid w:val="00777992"/>
    <w:rsid w:val="00784003"/>
    <w:rsid w:val="0079013C"/>
    <w:rsid w:val="007927F5"/>
    <w:rsid w:val="00792A20"/>
    <w:rsid w:val="00796D2C"/>
    <w:rsid w:val="007A3EDB"/>
    <w:rsid w:val="007B0B35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94F"/>
    <w:rsid w:val="00811416"/>
    <w:rsid w:val="00815D29"/>
    <w:rsid w:val="00821BBE"/>
    <w:rsid w:val="00825711"/>
    <w:rsid w:val="0082652D"/>
    <w:rsid w:val="008303A6"/>
    <w:rsid w:val="00831FA2"/>
    <w:rsid w:val="00832733"/>
    <w:rsid w:val="008339B7"/>
    <w:rsid w:val="0083680A"/>
    <w:rsid w:val="00842499"/>
    <w:rsid w:val="00842E3A"/>
    <w:rsid w:val="008459E3"/>
    <w:rsid w:val="00847C39"/>
    <w:rsid w:val="00847E8A"/>
    <w:rsid w:val="008501A3"/>
    <w:rsid w:val="00854281"/>
    <w:rsid w:val="00854B7C"/>
    <w:rsid w:val="00855040"/>
    <w:rsid w:val="00860CF4"/>
    <w:rsid w:val="008664A2"/>
    <w:rsid w:val="0086776E"/>
    <w:rsid w:val="00871DBA"/>
    <w:rsid w:val="00871E16"/>
    <w:rsid w:val="00872F50"/>
    <w:rsid w:val="00874365"/>
    <w:rsid w:val="00875E5A"/>
    <w:rsid w:val="008805AA"/>
    <w:rsid w:val="00881E62"/>
    <w:rsid w:val="00882CD5"/>
    <w:rsid w:val="008838DC"/>
    <w:rsid w:val="00883FF4"/>
    <w:rsid w:val="00894D01"/>
    <w:rsid w:val="008976D9"/>
    <w:rsid w:val="00897BDF"/>
    <w:rsid w:val="008A1E97"/>
    <w:rsid w:val="008A25A6"/>
    <w:rsid w:val="008B1FC8"/>
    <w:rsid w:val="008B37FD"/>
    <w:rsid w:val="008B413D"/>
    <w:rsid w:val="008B6767"/>
    <w:rsid w:val="008B67E9"/>
    <w:rsid w:val="008C0440"/>
    <w:rsid w:val="008C1400"/>
    <w:rsid w:val="008C403D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1793A"/>
    <w:rsid w:val="00920CF4"/>
    <w:rsid w:val="00922609"/>
    <w:rsid w:val="00923596"/>
    <w:rsid w:val="009246DD"/>
    <w:rsid w:val="0093431C"/>
    <w:rsid w:val="0093565D"/>
    <w:rsid w:val="00940667"/>
    <w:rsid w:val="00941128"/>
    <w:rsid w:val="0094173F"/>
    <w:rsid w:val="0094182D"/>
    <w:rsid w:val="00942D93"/>
    <w:rsid w:val="009454DE"/>
    <w:rsid w:val="00947939"/>
    <w:rsid w:val="00952BA9"/>
    <w:rsid w:val="00955B20"/>
    <w:rsid w:val="00956EC5"/>
    <w:rsid w:val="00964DE6"/>
    <w:rsid w:val="00965179"/>
    <w:rsid w:val="00967291"/>
    <w:rsid w:val="00971485"/>
    <w:rsid w:val="0097360E"/>
    <w:rsid w:val="0097419E"/>
    <w:rsid w:val="00980B3C"/>
    <w:rsid w:val="0098483C"/>
    <w:rsid w:val="00986B21"/>
    <w:rsid w:val="00990253"/>
    <w:rsid w:val="00990DB4"/>
    <w:rsid w:val="00991693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2FB5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935"/>
    <w:rsid w:val="00A6464D"/>
    <w:rsid w:val="00A655E5"/>
    <w:rsid w:val="00A65DF8"/>
    <w:rsid w:val="00A6601D"/>
    <w:rsid w:val="00A727A8"/>
    <w:rsid w:val="00A76733"/>
    <w:rsid w:val="00A909FA"/>
    <w:rsid w:val="00A90F34"/>
    <w:rsid w:val="00A91C14"/>
    <w:rsid w:val="00A94E66"/>
    <w:rsid w:val="00AA3F35"/>
    <w:rsid w:val="00AA6CCD"/>
    <w:rsid w:val="00AB193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3E3D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260E"/>
    <w:rsid w:val="00B43F77"/>
    <w:rsid w:val="00B4439D"/>
    <w:rsid w:val="00B53156"/>
    <w:rsid w:val="00B647FC"/>
    <w:rsid w:val="00B65801"/>
    <w:rsid w:val="00B671DC"/>
    <w:rsid w:val="00B6753B"/>
    <w:rsid w:val="00B73063"/>
    <w:rsid w:val="00B82B8B"/>
    <w:rsid w:val="00B833F2"/>
    <w:rsid w:val="00B87A3D"/>
    <w:rsid w:val="00B90CAE"/>
    <w:rsid w:val="00B92B95"/>
    <w:rsid w:val="00BA532D"/>
    <w:rsid w:val="00BA6212"/>
    <w:rsid w:val="00BA6627"/>
    <w:rsid w:val="00BA6BB5"/>
    <w:rsid w:val="00BB07AB"/>
    <w:rsid w:val="00BB0CD6"/>
    <w:rsid w:val="00BB1BF6"/>
    <w:rsid w:val="00BB38A7"/>
    <w:rsid w:val="00BB6BE2"/>
    <w:rsid w:val="00BC4A31"/>
    <w:rsid w:val="00BD0C93"/>
    <w:rsid w:val="00BD354A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031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26DA"/>
    <w:rsid w:val="00C47403"/>
    <w:rsid w:val="00C52E8F"/>
    <w:rsid w:val="00C5300F"/>
    <w:rsid w:val="00C53E2D"/>
    <w:rsid w:val="00C55600"/>
    <w:rsid w:val="00C56550"/>
    <w:rsid w:val="00C572D7"/>
    <w:rsid w:val="00C61D88"/>
    <w:rsid w:val="00C6384A"/>
    <w:rsid w:val="00C678B4"/>
    <w:rsid w:val="00C728F6"/>
    <w:rsid w:val="00C85681"/>
    <w:rsid w:val="00C9066B"/>
    <w:rsid w:val="00C925E4"/>
    <w:rsid w:val="00CA7616"/>
    <w:rsid w:val="00CB2568"/>
    <w:rsid w:val="00CB2950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FC5"/>
    <w:rsid w:val="00CE126E"/>
    <w:rsid w:val="00CE4668"/>
    <w:rsid w:val="00CE4CDA"/>
    <w:rsid w:val="00CF00AC"/>
    <w:rsid w:val="00CF2CD9"/>
    <w:rsid w:val="00CF2DCA"/>
    <w:rsid w:val="00CF5402"/>
    <w:rsid w:val="00D00966"/>
    <w:rsid w:val="00D02160"/>
    <w:rsid w:val="00D0520A"/>
    <w:rsid w:val="00D05358"/>
    <w:rsid w:val="00D11901"/>
    <w:rsid w:val="00D148F5"/>
    <w:rsid w:val="00D1518D"/>
    <w:rsid w:val="00D1714E"/>
    <w:rsid w:val="00D237CA"/>
    <w:rsid w:val="00D23FCF"/>
    <w:rsid w:val="00D24891"/>
    <w:rsid w:val="00D259D5"/>
    <w:rsid w:val="00D25E0F"/>
    <w:rsid w:val="00D26444"/>
    <w:rsid w:val="00D268BB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66436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3DF8"/>
    <w:rsid w:val="00DB71F1"/>
    <w:rsid w:val="00DC08C8"/>
    <w:rsid w:val="00DC09F0"/>
    <w:rsid w:val="00DD03ED"/>
    <w:rsid w:val="00DD1F91"/>
    <w:rsid w:val="00DD463E"/>
    <w:rsid w:val="00DD704B"/>
    <w:rsid w:val="00DE0AB9"/>
    <w:rsid w:val="00DE2294"/>
    <w:rsid w:val="00DE791F"/>
    <w:rsid w:val="00DF0084"/>
    <w:rsid w:val="00DF0395"/>
    <w:rsid w:val="00DF7B0B"/>
    <w:rsid w:val="00DF7E8D"/>
    <w:rsid w:val="00E0597F"/>
    <w:rsid w:val="00E06895"/>
    <w:rsid w:val="00E0713E"/>
    <w:rsid w:val="00E122B9"/>
    <w:rsid w:val="00E139FD"/>
    <w:rsid w:val="00E14FE7"/>
    <w:rsid w:val="00E15081"/>
    <w:rsid w:val="00E171B4"/>
    <w:rsid w:val="00E23845"/>
    <w:rsid w:val="00E279C0"/>
    <w:rsid w:val="00E305BA"/>
    <w:rsid w:val="00E3223E"/>
    <w:rsid w:val="00E34D43"/>
    <w:rsid w:val="00E36218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5F6"/>
    <w:rsid w:val="00E7672F"/>
    <w:rsid w:val="00E8280A"/>
    <w:rsid w:val="00E83F28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FA4"/>
    <w:rsid w:val="00EC303F"/>
    <w:rsid w:val="00EC3183"/>
    <w:rsid w:val="00ED03F7"/>
    <w:rsid w:val="00ED078E"/>
    <w:rsid w:val="00ED1016"/>
    <w:rsid w:val="00ED5317"/>
    <w:rsid w:val="00ED65F7"/>
    <w:rsid w:val="00ED7285"/>
    <w:rsid w:val="00EE2CF3"/>
    <w:rsid w:val="00EF2F9C"/>
    <w:rsid w:val="00EF30AB"/>
    <w:rsid w:val="00EF617D"/>
    <w:rsid w:val="00F03A28"/>
    <w:rsid w:val="00F04C4F"/>
    <w:rsid w:val="00F07F9B"/>
    <w:rsid w:val="00F1445C"/>
    <w:rsid w:val="00F164C7"/>
    <w:rsid w:val="00F176EF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57846"/>
    <w:rsid w:val="00F645F8"/>
    <w:rsid w:val="00F74C9B"/>
    <w:rsid w:val="00F800D7"/>
    <w:rsid w:val="00F8229C"/>
    <w:rsid w:val="00F95EBA"/>
    <w:rsid w:val="00F97F53"/>
    <w:rsid w:val="00FA01B7"/>
    <w:rsid w:val="00FA166C"/>
    <w:rsid w:val="00FA6381"/>
    <w:rsid w:val="00FA6860"/>
    <w:rsid w:val="00FB1989"/>
    <w:rsid w:val="00FB410D"/>
    <w:rsid w:val="00FB619F"/>
    <w:rsid w:val="00FB79E4"/>
    <w:rsid w:val="00FC095E"/>
    <w:rsid w:val="00FC2145"/>
    <w:rsid w:val="00FC2222"/>
    <w:rsid w:val="00FC357E"/>
    <w:rsid w:val="00FC4A7C"/>
    <w:rsid w:val="00FC5A91"/>
    <w:rsid w:val="00FC70BB"/>
    <w:rsid w:val="00FC7FCD"/>
    <w:rsid w:val="00FD22B9"/>
    <w:rsid w:val="00FD4C5B"/>
    <w:rsid w:val="00FD68A2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3A78E"/>
  <w15:docId w15:val="{5D9E6F1D-C7A3-4B14-BEEE-F0E77B46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Normale1">
    <w:name w:val="Normale1"/>
    <w:rsid w:val="00922609"/>
    <w:pPr>
      <w:widowControl w:val="0"/>
    </w:pPr>
    <w:rPr>
      <w:rFonts w:ascii="Verdana" w:eastAsia="Verdana" w:hAnsi="Verdana" w:cs="Verdana"/>
      <w:sz w:val="22"/>
      <w:szCs w:val="22"/>
    </w:rPr>
  </w:style>
  <w:style w:type="paragraph" w:styleId="NormaleWeb">
    <w:name w:val="Normal (Web)"/>
    <w:basedOn w:val="Normale"/>
    <w:uiPriority w:val="99"/>
    <w:rsid w:val="00192CB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rticolo">
    <w:name w:val="Articolo"/>
    <w:basedOn w:val="Normale"/>
    <w:link w:val="ArticoloCarattere"/>
    <w:qFormat/>
    <w:rsid w:val="00B647FC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B647FC"/>
    <w:rPr>
      <w:rFonts w:ascii="Calibri" w:hAnsi="Calibri" w:cs="Calibri"/>
      <w:b/>
      <w:bCs/>
      <w:sz w:val="22"/>
      <w:szCs w:val="22"/>
    </w:rPr>
  </w:style>
  <w:style w:type="paragraph" w:styleId="Corpodeltesto3">
    <w:name w:val="Body Text 3"/>
    <w:basedOn w:val="Normale"/>
    <w:link w:val="Corpodeltesto3Carattere"/>
    <w:semiHidden/>
    <w:unhideWhenUsed/>
    <w:rsid w:val="0030736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07367"/>
    <w:rPr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5C57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sic818007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sic818007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C1D23-886D-4E35-977C-140F2D6D3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504</Words>
  <Characters>3951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DSGA</cp:lastModifiedBy>
  <cp:revision>5</cp:revision>
  <cp:lastPrinted>2020-02-24T13:03:00Z</cp:lastPrinted>
  <dcterms:created xsi:type="dcterms:W3CDTF">2023-08-25T08:08:00Z</dcterms:created>
  <dcterms:modified xsi:type="dcterms:W3CDTF">2024-10-28T13:52:00Z</dcterms:modified>
</cp:coreProperties>
</file>